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0E78E04B"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287C70">
              <w:rPr>
                <w:sz w:val="28"/>
                <w:szCs w:val="28"/>
              </w:rPr>
              <w:t>4</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242DCC82"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287C70">
        <w:rPr>
          <w:rFonts w:ascii="Arial" w:hAnsi="Arial" w:cs="Arial"/>
        </w:rPr>
        <w:t>4</w:t>
      </w:r>
      <w:r w:rsidR="00B40C27">
        <w:rPr>
          <w:rFonts w:ascii="Arial" w:hAnsi="Arial" w:cs="Arial"/>
        </w:rPr>
        <w:t xml:space="preserve"> de l’accord-cadre</w:t>
      </w:r>
      <w:r w:rsidR="004F1D5B">
        <w:rPr>
          <w:rFonts w:ascii="Arial" w:hAnsi="Arial" w:cs="Arial"/>
        </w:rPr>
        <w:t xml:space="preserve"> : </w:t>
      </w:r>
      <w:r w:rsidR="00287C70">
        <w:rPr>
          <w:rFonts w:ascii="Arial" w:hAnsi="Arial" w:cs="Arial"/>
        </w:rPr>
        <w:t>Droit public / collectivités (gestion des collectivités et ses établissements)</w:t>
      </w:r>
      <w:r w:rsidR="002B2BCC">
        <w:rPr>
          <w:rFonts w:ascii="Arial" w:hAnsi="Arial" w:cs="Arial"/>
        </w:rPr>
        <w:t xml:space="preserv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proofErr w:type="spellStart"/>
      <w:r w:rsidR="00EE47B9">
        <w:rPr>
          <w:rFonts w:ascii="Arial" w:hAnsi="Arial" w:cs="Arial"/>
        </w:rPr>
        <w:t>n°CCIC</w:t>
      </w:r>
      <w:proofErr w:type="spellEnd"/>
      <w:r w:rsidR="00EE47B9">
        <w:rPr>
          <w:rFonts w:ascii="Arial" w:hAnsi="Arial" w:cs="Arial"/>
        </w:rPr>
        <w:t>/DG/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w:t>
      </w:r>
      <w:proofErr w:type="spellStart"/>
      <w:r w:rsidRPr="003B68B2">
        <w:rPr>
          <w:rFonts w:ascii="Arial" w:hAnsi="Arial" w:cs="Arial"/>
          <w:lang w:val="en-GB"/>
        </w:rPr>
        <w:t>n°</w:t>
      </w:r>
      <w:r w:rsidRPr="004742E2">
        <w:rPr>
          <w:rFonts w:ascii="Arial" w:hAnsi="Arial" w:cs="Arial"/>
          <w:lang w:val="en-GB"/>
        </w:rPr>
        <w:t>CCIC</w:t>
      </w:r>
      <w:proofErr w:type="spellEnd"/>
      <w:r w:rsidRPr="004742E2">
        <w:rPr>
          <w:rFonts w:ascii="Arial" w:hAnsi="Arial" w:cs="Arial"/>
          <w:lang w:val="en-GB"/>
        </w:rPr>
        <w:t>/DG/2025-0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6B162894"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2D1925">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87C70"/>
    <w:rsid w:val="002904AF"/>
    <w:rsid w:val="002B2BCC"/>
    <w:rsid w:val="002C2CA3"/>
    <w:rsid w:val="002C4B3E"/>
    <w:rsid w:val="002C79D6"/>
    <w:rsid w:val="002D1925"/>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242</TotalTime>
  <Pages>5</Pages>
  <Words>1422</Words>
  <Characters>7825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31</cp:revision>
  <cp:lastPrinted>2017-05-24T14:27:00Z</cp:lastPrinted>
  <dcterms:created xsi:type="dcterms:W3CDTF">2023-09-22T13:22:00Z</dcterms:created>
  <dcterms:modified xsi:type="dcterms:W3CDTF">2025-10-31T07:46:00Z</dcterms:modified>
</cp:coreProperties>
</file>